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48" w:rsidRPr="00183915" w:rsidRDefault="005F4448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>Projektová dokumentace</w:t>
      </w:r>
    </w:p>
    <w:p w:rsidR="005F4448" w:rsidRPr="00183915" w:rsidRDefault="005F4448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>pro provádění stavby</w:t>
      </w:r>
    </w:p>
    <w:p w:rsidR="005F4448" w:rsidRPr="00183915" w:rsidRDefault="005F4448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</w:p>
    <w:p w:rsidR="005F4448" w:rsidRPr="00183915" w:rsidRDefault="005F4448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sz w:val="36"/>
          <w:szCs w:val="36"/>
        </w:rPr>
      </w:pPr>
    </w:p>
    <w:p w:rsidR="005F4448" w:rsidRPr="00183915" w:rsidRDefault="00277605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Celková oprava</w:t>
      </w:r>
      <w:r w:rsidR="005F4448" w:rsidRPr="00183915">
        <w:rPr>
          <w:rFonts w:ascii="Calibri" w:hAnsi="Calibri" w:cs="Calibri"/>
          <w:b/>
          <w:bCs/>
          <w:sz w:val="36"/>
          <w:szCs w:val="36"/>
        </w:rPr>
        <w:t xml:space="preserve"> sociálního zařízení v pavilonu U1A</w:t>
      </w:r>
    </w:p>
    <w:p w:rsidR="005F4448" w:rsidRPr="00183915" w:rsidRDefault="005F4448" w:rsidP="00277605">
      <w:pPr>
        <w:widowControl w:val="0"/>
        <w:tabs>
          <w:tab w:val="left" w:pos="0"/>
        </w:tabs>
        <w:snapToGrid w:val="0"/>
        <w:ind w:right="-18"/>
        <w:jc w:val="center"/>
        <w:rPr>
          <w:rFonts w:ascii="Calibri" w:hAnsi="Calibri" w:cs="Calibri"/>
          <w:b/>
          <w:bCs/>
          <w:sz w:val="36"/>
          <w:szCs w:val="36"/>
        </w:rPr>
      </w:pPr>
      <w:r w:rsidRPr="00183915">
        <w:rPr>
          <w:rFonts w:ascii="Calibri" w:hAnsi="Calibri" w:cs="Calibri"/>
          <w:b/>
          <w:bCs/>
          <w:sz w:val="36"/>
          <w:szCs w:val="36"/>
        </w:rPr>
        <w:t xml:space="preserve">ZŠ J. Šoupala 1609/6, Ostrava - Poruba </w:t>
      </w:r>
    </w:p>
    <w:p w:rsidR="00C379D6" w:rsidRDefault="00C379D6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A37FDB" w:rsidRDefault="00A37FDB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183915" w:rsidRDefault="00183915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183915" w:rsidRDefault="00183915" w:rsidP="00C379D6">
      <w:pPr>
        <w:pStyle w:val="Zkladntext"/>
        <w:tabs>
          <w:tab w:val="left" w:pos="0"/>
        </w:tabs>
        <w:spacing w:after="0" w:line="240" w:lineRule="auto"/>
        <w:jc w:val="center"/>
        <w:rPr>
          <w:rFonts w:ascii="Calibri" w:hAnsi="Calibri" w:cs="Arial Narrow"/>
          <w:b/>
          <w:bCs/>
          <w:sz w:val="32"/>
          <w:szCs w:val="32"/>
        </w:rPr>
      </w:pP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183915">
        <w:rPr>
          <w:rFonts w:ascii="Calibri" w:hAnsi="Calibri" w:cs="Times New Roman"/>
          <w:b/>
          <w:bCs/>
          <w:color w:val="auto"/>
          <w:sz w:val="22"/>
          <w:szCs w:val="22"/>
        </w:rPr>
        <w:tab/>
      </w:r>
      <w:r w:rsidR="00A37FDB" w:rsidRPr="00183915">
        <w:rPr>
          <w:rFonts w:ascii="Calibri" w:hAnsi="Calibri" w:cs="Times New Roman"/>
          <w:b/>
          <w:bCs/>
          <w:color w:val="auto"/>
          <w:sz w:val="22"/>
          <w:szCs w:val="22"/>
        </w:rPr>
        <w:t>Obsah dokumentace:</w:t>
      </w:r>
    </w:p>
    <w:p w:rsidR="0022279A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A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Průvodní zpráva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B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Souhrnná technická zpráva</w:t>
      </w:r>
      <w:r w:rsidRPr="00183915">
        <w:rPr>
          <w:rFonts w:ascii="Calibri" w:hAnsi="Calibri" w:cs="Times New Roman"/>
          <w:color w:val="auto"/>
          <w:sz w:val="22"/>
          <w:szCs w:val="22"/>
        </w:rPr>
        <w:br/>
      </w: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A37FDB" w:rsidRPr="00183915">
        <w:rPr>
          <w:rFonts w:ascii="Calibri" w:hAnsi="Calibri" w:cs="Times New Roman"/>
          <w:color w:val="auto"/>
          <w:sz w:val="22"/>
          <w:szCs w:val="22"/>
        </w:rPr>
        <w:t>Stavební část</w:t>
      </w:r>
      <w:r w:rsidRPr="00183915">
        <w:rPr>
          <w:rFonts w:ascii="Calibri" w:hAnsi="Calibri" w:cs="Times New Roman"/>
          <w:color w:val="auto"/>
          <w:sz w:val="22"/>
          <w:szCs w:val="22"/>
        </w:rPr>
        <w:t>:</w:t>
      </w:r>
    </w:p>
    <w:p w:rsidR="0022279A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Technická zpráva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D.1.1.2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1.NP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D.1.1.3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2.NP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D.1.1.4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3.NP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bourací práce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D.1.1.5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1.NP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 w:rsidR="00E57F6B">
        <w:rPr>
          <w:rFonts w:ascii="Calibri" w:hAnsi="Calibri" w:cs="Times New Roman"/>
          <w:color w:val="auto"/>
          <w:sz w:val="22"/>
          <w:szCs w:val="22"/>
        </w:rPr>
        <w:t>nové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A37FDB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D.1.1.6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 w:rsidR="00E57F6B">
        <w:rPr>
          <w:rFonts w:ascii="Calibri" w:hAnsi="Calibri" w:cs="Times New Roman"/>
          <w:color w:val="auto"/>
          <w:sz w:val="22"/>
          <w:szCs w:val="22"/>
        </w:rPr>
        <w:t xml:space="preserve"> 2.NP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 w:rsidR="00E57F6B">
        <w:rPr>
          <w:rFonts w:ascii="Calibri" w:hAnsi="Calibri" w:cs="Times New Roman"/>
          <w:color w:val="auto"/>
          <w:sz w:val="22"/>
          <w:szCs w:val="22"/>
        </w:rPr>
        <w:t>nové</w:t>
      </w:r>
      <w:r w:rsidR="00E57F6B"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E57F6B" w:rsidRDefault="00E57F6B" w:rsidP="00E57F6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7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Půdorys</w:t>
      </w:r>
      <w:r>
        <w:rPr>
          <w:rFonts w:ascii="Calibri" w:hAnsi="Calibri" w:cs="Times New Roman"/>
          <w:color w:val="auto"/>
          <w:sz w:val="22"/>
          <w:szCs w:val="22"/>
        </w:rPr>
        <w:t xml:space="preserve"> 3.NP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– </w:t>
      </w:r>
      <w:r>
        <w:rPr>
          <w:rFonts w:ascii="Calibri" w:hAnsi="Calibri" w:cs="Times New Roman"/>
          <w:color w:val="auto"/>
          <w:sz w:val="22"/>
          <w:szCs w:val="22"/>
        </w:rPr>
        <w:t>nové</w:t>
      </w:r>
      <w:r w:rsidRPr="00183915">
        <w:rPr>
          <w:rFonts w:ascii="Calibri" w:hAnsi="Calibri" w:cs="Times New Roman"/>
          <w:color w:val="auto"/>
          <w:sz w:val="22"/>
          <w:szCs w:val="22"/>
        </w:rPr>
        <w:t xml:space="preserve"> práce</w:t>
      </w:r>
    </w:p>
    <w:p w:rsidR="00E57F6B" w:rsidRDefault="00E57F6B" w:rsidP="00E57F6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8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  <w:t>Pohled</w:t>
      </w:r>
    </w:p>
    <w:p w:rsidR="00E57F6B" w:rsidRPr="00183915" w:rsidRDefault="00E57F6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  <w:t>D.1.1.</w:t>
      </w:r>
      <w:r>
        <w:rPr>
          <w:rFonts w:ascii="Calibri" w:hAnsi="Calibri" w:cs="Times New Roman"/>
          <w:color w:val="auto"/>
          <w:sz w:val="22"/>
          <w:szCs w:val="22"/>
        </w:rPr>
        <w:t>9</w:t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  <w:t>Příčný řez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Tabulky prvků PSV</w:t>
      </w:r>
    </w:p>
    <w:p w:rsidR="0022279A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</w:p>
    <w:p w:rsidR="0027760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277605">
        <w:rPr>
          <w:rFonts w:ascii="Calibri" w:hAnsi="Calibri" w:cs="Times New Roman"/>
          <w:color w:val="auto"/>
          <w:sz w:val="22"/>
          <w:szCs w:val="22"/>
        </w:rPr>
        <w:t>Požárně bezpečnostní řešení stavby</w:t>
      </w:r>
    </w:p>
    <w:p w:rsidR="0022279A" w:rsidRPr="00183915" w:rsidRDefault="00277605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>Zdravotechnika</w:t>
      </w:r>
    </w:p>
    <w:p w:rsidR="00A37FDB" w:rsidRPr="00183915" w:rsidRDefault="0022279A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="005F4448" w:rsidRPr="00183915">
        <w:rPr>
          <w:rFonts w:ascii="Calibri" w:hAnsi="Calibri" w:cs="Times New Roman"/>
          <w:color w:val="auto"/>
          <w:sz w:val="22"/>
          <w:szCs w:val="22"/>
        </w:rPr>
        <w:t>Vytápění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proofErr w:type="spellStart"/>
      <w:r w:rsidRPr="00183915">
        <w:rPr>
          <w:rFonts w:ascii="Calibri" w:hAnsi="Calibri" w:cs="Times New Roman"/>
          <w:color w:val="auto"/>
          <w:sz w:val="22"/>
          <w:szCs w:val="22"/>
        </w:rPr>
        <w:t>Elektro</w:t>
      </w:r>
      <w:proofErr w:type="spellEnd"/>
      <w:r w:rsidRPr="00183915">
        <w:rPr>
          <w:rFonts w:ascii="Calibri" w:hAnsi="Calibri" w:cs="Times New Roman"/>
          <w:color w:val="auto"/>
          <w:sz w:val="22"/>
          <w:szCs w:val="22"/>
        </w:rPr>
        <w:t xml:space="preserve"> část</w:t>
      </w:r>
    </w:p>
    <w:p w:rsidR="00A37FDB" w:rsidRPr="00183915" w:rsidRDefault="00A37FDB" w:rsidP="00A37FDB">
      <w:pPr>
        <w:pStyle w:val="4993uroven"/>
        <w:spacing w:before="0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22279A" w:rsidRPr="00183915">
        <w:rPr>
          <w:rFonts w:ascii="Calibri" w:hAnsi="Calibri" w:cs="Times New Roman"/>
          <w:color w:val="auto"/>
          <w:sz w:val="22"/>
          <w:szCs w:val="22"/>
        </w:rPr>
        <w:tab/>
      </w:r>
      <w:r w:rsidR="00183915">
        <w:rPr>
          <w:rFonts w:ascii="Calibri" w:hAnsi="Calibri" w:cs="Times New Roman"/>
          <w:color w:val="auto"/>
          <w:sz w:val="22"/>
          <w:szCs w:val="22"/>
        </w:rPr>
        <w:tab/>
      </w:r>
      <w:r w:rsidRPr="00183915">
        <w:rPr>
          <w:rFonts w:ascii="Calibri" w:hAnsi="Calibri" w:cs="Times New Roman"/>
          <w:color w:val="auto"/>
          <w:sz w:val="22"/>
          <w:szCs w:val="22"/>
        </w:rPr>
        <w:t>Výkaz výměr a rozpočet (</w:t>
      </w:r>
      <w:proofErr w:type="spellStart"/>
      <w:r w:rsidRPr="00183915">
        <w:rPr>
          <w:rFonts w:ascii="Calibri" w:hAnsi="Calibri" w:cs="Times New Roman"/>
          <w:color w:val="auto"/>
          <w:sz w:val="22"/>
          <w:szCs w:val="22"/>
        </w:rPr>
        <w:t>p</w:t>
      </w:r>
      <w:bookmarkStart w:id="0" w:name="_GoBack"/>
      <w:bookmarkEnd w:id="0"/>
      <w:r w:rsidRPr="00183915">
        <w:rPr>
          <w:rFonts w:ascii="Calibri" w:hAnsi="Calibri" w:cs="Times New Roman"/>
          <w:color w:val="auto"/>
          <w:sz w:val="22"/>
          <w:szCs w:val="22"/>
        </w:rPr>
        <w:t>aré</w:t>
      </w:r>
      <w:proofErr w:type="spellEnd"/>
      <w:r w:rsidRPr="00183915">
        <w:rPr>
          <w:rFonts w:ascii="Calibri" w:hAnsi="Calibri" w:cs="Times New Roman"/>
          <w:color w:val="auto"/>
          <w:sz w:val="22"/>
          <w:szCs w:val="22"/>
        </w:rPr>
        <w:t xml:space="preserve"> 1,2)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 w:cs="Calibri"/>
          <w:sz w:val="22"/>
          <w:szCs w:val="22"/>
        </w:rPr>
      </w:pP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 w:cs="Calibri"/>
          <w:sz w:val="22"/>
          <w:szCs w:val="22"/>
        </w:rPr>
      </w:pPr>
    </w:p>
    <w:p w:rsidR="005F4448" w:rsidRPr="00183915" w:rsidRDefault="00C379D6" w:rsidP="005F4448">
      <w:pPr>
        <w:tabs>
          <w:tab w:val="left" w:pos="0"/>
          <w:tab w:val="left" w:pos="426"/>
        </w:tabs>
        <w:rPr>
          <w:sz w:val="22"/>
          <w:szCs w:val="22"/>
        </w:rPr>
      </w:pPr>
      <w:r w:rsidRPr="00183915">
        <w:rPr>
          <w:rFonts w:ascii="Calibri" w:hAnsi="Calibri" w:cs="Calibri"/>
          <w:sz w:val="22"/>
          <w:szCs w:val="22"/>
        </w:rPr>
        <w:tab/>
      </w:r>
      <w:r w:rsidRPr="00183915">
        <w:rPr>
          <w:rFonts w:ascii="Calibri" w:hAnsi="Calibri" w:cs="Calibri"/>
          <w:sz w:val="22"/>
          <w:szCs w:val="22"/>
        </w:rPr>
        <w:tab/>
      </w:r>
      <w:r w:rsidR="005F4448" w:rsidRPr="00183915">
        <w:rPr>
          <w:rFonts w:ascii="Calibri" w:hAnsi="Calibri" w:cs="Calibri"/>
          <w:b/>
          <w:bCs/>
          <w:sz w:val="22"/>
          <w:szCs w:val="22"/>
        </w:rPr>
        <w:t>Stavebník:</w:t>
      </w:r>
      <w:r w:rsidR="005F4448" w:rsidRPr="00183915">
        <w:rPr>
          <w:rFonts w:ascii="Calibri" w:hAnsi="Calibri" w:cs="Calibri"/>
          <w:b/>
          <w:bCs/>
          <w:sz w:val="22"/>
          <w:szCs w:val="22"/>
        </w:rPr>
        <w:tab/>
      </w:r>
      <w:r w:rsidR="00183915">
        <w:rPr>
          <w:rFonts w:ascii="Calibri" w:hAnsi="Calibri" w:cs="Calibri"/>
          <w:b/>
          <w:bCs/>
          <w:sz w:val="22"/>
          <w:szCs w:val="22"/>
        </w:rPr>
        <w:tab/>
      </w:r>
      <w:r w:rsidR="005F4448" w:rsidRPr="00183915">
        <w:rPr>
          <w:rFonts w:ascii="Calibri" w:hAnsi="Calibri"/>
          <w:sz w:val="22"/>
          <w:szCs w:val="22"/>
        </w:rPr>
        <w:t xml:space="preserve">Základní škola, Ostrava – </w:t>
      </w:r>
      <w:proofErr w:type="spellStart"/>
      <w:r w:rsidR="005F4448" w:rsidRPr="00183915">
        <w:rPr>
          <w:rFonts w:ascii="Calibri" w:hAnsi="Calibri"/>
          <w:sz w:val="22"/>
          <w:szCs w:val="22"/>
        </w:rPr>
        <w:t>Poruba</w:t>
      </w:r>
      <w:proofErr w:type="spellEnd"/>
      <w:r w:rsidR="005F4448" w:rsidRPr="00183915">
        <w:rPr>
          <w:rFonts w:ascii="Calibri" w:hAnsi="Calibri"/>
          <w:sz w:val="22"/>
          <w:szCs w:val="22"/>
        </w:rPr>
        <w:t xml:space="preserve">, </w:t>
      </w:r>
      <w:proofErr w:type="spellStart"/>
      <w:r w:rsidR="005F4448" w:rsidRPr="00183915">
        <w:rPr>
          <w:rFonts w:ascii="Calibri" w:hAnsi="Calibri"/>
          <w:sz w:val="22"/>
          <w:szCs w:val="22"/>
        </w:rPr>
        <w:t>J.Šoupala</w:t>
      </w:r>
      <w:proofErr w:type="spellEnd"/>
      <w:r w:rsidR="005F4448" w:rsidRPr="00183915">
        <w:rPr>
          <w:rFonts w:ascii="Calibri" w:hAnsi="Calibri"/>
          <w:sz w:val="22"/>
          <w:szCs w:val="22"/>
        </w:rPr>
        <w:t xml:space="preserve"> 1609/6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/>
          <w:sz w:val="22"/>
          <w:szCs w:val="22"/>
        </w:rPr>
      </w:pP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Pr="00183915">
        <w:rPr>
          <w:sz w:val="22"/>
          <w:szCs w:val="22"/>
        </w:rPr>
        <w:tab/>
      </w:r>
      <w:r w:rsidR="00183915">
        <w:rPr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>Jana Šoupala 1609/6, Ostrava Poruba,  708 00</w:t>
      </w:r>
    </w:p>
    <w:p w:rsidR="005F4448" w:rsidRPr="00183915" w:rsidRDefault="005F4448" w:rsidP="005F4448">
      <w:pPr>
        <w:tabs>
          <w:tab w:val="left" w:pos="0"/>
          <w:tab w:val="left" w:pos="426"/>
        </w:tabs>
        <w:rPr>
          <w:rFonts w:ascii="Calibri" w:hAnsi="Calibri"/>
          <w:sz w:val="22"/>
          <w:szCs w:val="22"/>
        </w:rPr>
      </w:pPr>
      <w:r w:rsidRP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ab/>
        <w:t>IČ:</w:t>
      </w:r>
      <w:r w:rsidRP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ab/>
      </w:r>
      <w:r w:rsidR="00183915">
        <w:rPr>
          <w:rFonts w:ascii="Calibri" w:hAnsi="Calibri"/>
          <w:sz w:val="22"/>
          <w:szCs w:val="22"/>
        </w:rPr>
        <w:tab/>
      </w:r>
      <w:r w:rsidRPr="00183915">
        <w:rPr>
          <w:rFonts w:ascii="Calibri" w:hAnsi="Calibri"/>
          <w:sz w:val="22"/>
          <w:szCs w:val="22"/>
        </w:rPr>
        <w:t>70984751</w:t>
      </w:r>
    </w:p>
    <w:p w:rsidR="005F4448" w:rsidRPr="00183915" w:rsidRDefault="005F4448" w:rsidP="005F4448">
      <w:pPr>
        <w:pStyle w:val="Zhlav"/>
        <w:tabs>
          <w:tab w:val="clear" w:pos="4536"/>
          <w:tab w:val="clear" w:pos="9072"/>
          <w:tab w:val="left" w:pos="426"/>
        </w:tabs>
        <w:rPr>
          <w:rFonts w:cs="Arial Narrow"/>
          <w:sz w:val="22"/>
        </w:rPr>
      </w:pPr>
      <w:r w:rsidRPr="00183915">
        <w:rPr>
          <w:sz w:val="22"/>
        </w:rPr>
        <w:tab/>
      </w:r>
    </w:p>
    <w:p w:rsidR="00C379D6" w:rsidRPr="00183915" w:rsidRDefault="00C379D6" w:rsidP="00C379D6">
      <w:pPr>
        <w:pStyle w:val="Zkladntext"/>
        <w:tabs>
          <w:tab w:val="left" w:pos="0"/>
          <w:tab w:val="left" w:pos="1701"/>
          <w:tab w:val="left" w:pos="1985"/>
        </w:tabs>
        <w:spacing w:after="0" w:line="240" w:lineRule="auto"/>
        <w:rPr>
          <w:rFonts w:ascii="Calibri" w:hAnsi="Calibri" w:cs="Arial Narrow"/>
          <w:sz w:val="22"/>
          <w:szCs w:val="22"/>
        </w:rPr>
      </w:pPr>
      <w:r w:rsidRPr="00183915">
        <w:rPr>
          <w:rFonts w:ascii="Calibri" w:hAnsi="Calibri" w:cs="Arial Narrow"/>
          <w:sz w:val="22"/>
          <w:szCs w:val="22"/>
        </w:rPr>
        <w:tab/>
      </w:r>
      <w:r w:rsidRPr="00183915">
        <w:rPr>
          <w:rFonts w:ascii="Calibri" w:hAnsi="Calibri" w:cs="Arial Narrow"/>
          <w:sz w:val="22"/>
          <w:szCs w:val="22"/>
        </w:rPr>
        <w:tab/>
      </w:r>
      <w:r w:rsidRPr="00183915">
        <w:rPr>
          <w:rFonts w:ascii="Calibri" w:hAnsi="Calibri" w:cs="Arial Narrow"/>
          <w:sz w:val="22"/>
          <w:szCs w:val="22"/>
        </w:rPr>
        <w:tab/>
      </w:r>
    </w:p>
    <w:p w:rsidR="003C227C" w:rsidRPr="00183915" w:rsidRDefault="00C379D6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b/>
          <w:sz w:val="22"/>
        </w:rPr>
        <w:t xml:space="preserve">Generální projektant: </w:t>
      </w:r>
      <w:r w:rsidR="00183915">
        <w:rPr>
          <w:b/>
          <w:sz w:val="22"/>
        </w:rPr>
        <w:tab/>
      </w:r>
      <w:r w:rsidR="008B6F0C" w:rsidRPr="00183915">
        <w:rPr>
          <w:sz w:val="22"/>
        </w:rPr>
        <w:t>KAPEGO projekt s.r.o.</w:t>
      </w:r>
    </w:p>
    <w:p w:rsidR="003C227C" w:rsidRPr="00183915" w:rsidRDefault="003C227C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sz w:val="22"/>
        </w:rPr>
        <w:tab/>
      </w:r>
      <w:r w:rsidR="00183915">
        <w:rPr>
          <w:sz w:val="22"/>
        </w:rPr>
        <w:tab/>
      </w:r>
      <w:r w:rsidRPr="00183915">
        <w:rPr>
          <w:sz w:val="22"/>
        </w:rPr>
        <w:t xml:space="preserve">28.října č. 1142/168 </w:t>
      </w:r>
    </w:p>
    <w:p w:rsidR="003C227C" w:rsidRPr="00183915" w:rsidRDefault="003C227C" w:rsidP="003C227C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sz w:val="22"/>
        </w:rPr>
        <w:tab/>
      </w:r>
      <w:r w:rsidR="00183915">
        <w:rPr>
          <w:sz w:val="22"/>
        </w:rPr>
        <w:tab/>
      </w:r>
      <w:r w:rsidRPr="00183915">
        <w:rPr>
          <w:sz w:val="22"/>
        </w:rPr>
        <w:t>709 00  Ostrava</w:t>
      </w:r>
    </w:p>
    <w:p w:rsidR="00C379D6" w:rsidRPr="00183915" w:rsidRDefault="00C379D6" w:rsidP="0022279A">
      <w:pPr>
        <w:pStyle w:val="Zhlav"/>
        <w:tabs>
          <w:tab w:val="clear" w:pos="4536"/>
          <w:tab w:val="clear" w:pos="9072"/>
          <w:tab w:val="left" w:pos="426"/>
        </w:tabs>
        <w:ind w:left="2127" w:hanging="1418"/>
        <w:rPr>
          <w:sz w:val="22"/>
        </w:rPr>
      </w:pPr>
      <w:r w:rsidRPr="00183915">
        <w:rPr>
          <w:b/>
          <w:sz w:val="22"/>
        </w:rPr>
        <w:tab/>
      </w:r>
    </w:p>
    <w:p w:rsidR="00C379D6" w:rsidRPr="00183915" w:rsidRDefault="00C379D6" w:rsidP="00D17249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sz w:val="22"/>
        </w:rPr>
      </w:pPr>
      <w:r w:rsidRPr="00183915">
        <w:rPr>
          <w:b/>
          <w:sz w:val="22"/>
        </w:rPr>
        <w:t>Datum zpracování:</w:t>
      </w:r>
      <w:r w:rsidRPr="00183915">
        <w:rPr>
          <w:sz w:val="22"/>
        </w:rPr>
        <w:t xml:space="preserve"> </w:t>
      </w:r>
      <w:r w:rsidR="00183915">
        <w:rPr>
          <w:sz w:val="22"/>
        </w:rPr>
        <w:tab/>
      </w:r>
      <w:r w:rsidR="008B6F0C" w:rsidRPr="00183915">
        <w:rPr>
          <w:sz w:val="22"/>
        </w:rPr>
        <w:t>0</w:t>
      </w:r>
      <w:r w:rsidR="005F4448" w:rsidRPr="00183915">
        <w:rPr>
          <w:sz w:val="22"/>
        </w:rPr>
        <w:t>5-06</w:t>
      </w:r>
      <w:r w:rsidRPr="00183915">
        <w:rPr>
          <w:sz w:val="22"/>
        </w:rPr>
        <w:t>/201</w:t>
      </w:r>
      <w:r w:rsidR="003C227C" w:rsidRPr="00183915">
        <w:rPr>
          <w:sz w:val="22"/>
        </w:rPr>
        <w:t>6</w:t>
      </w:r>
    </w:p>
    <w:sectPr w:rsidR="00C379D6" w:rsidRPr="00183915" w:rsidSect="00D353A6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pStyle w:val="Nadpis4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b/>
        <w:bCs/>
        <w:color w:val="auto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color w:val="auto"/>
        <w:sz w:val="24"/>
        <w:szCs w:val="24"/>
      </w:rPr>
    </w:lvl>
  </w:abstractNum>
  <w:abstractNum w:abstractNumId="5">
    <w:nsid w:val="27A0703F"/>
    <w:multiLevelType w:val="hybridMultilevel"/>
    <w:tmpl w:val="57643018"/>
    <w:lvl w:ilvl="0" w:tplc="3458A5C0">
      <w:start w:val="2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893CD4"/>
    <w:multiLevelType w:val="hybridMultilevel"/>
    <w:tmpl w:val="C742C644"/>
    <w:lvl w:ilvl="0" w:tplc="8BCA37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0D547C"/>
    <w:multiLevelType w:val="hybridMultilevel"/>
    <w:tmpl w:val="28DE2698"/>
    <w:lvl w:ilvl="0" w:tplc="5C14DCCC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B90524"/>
    <w:multiLevelType w:val="hybridMultilevel"/>
    <w:tmpl w:val="0FDA6F18"/>
    <w:lvl w:ilvl="0" w:tplc="FB2EB7BA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</w:compat>
  <w:rsids>
    <w:rsidRoot w:val="00B10D21"/>
    <w:rsid w:val="000163A7"/>
    <w:rsid w:val="000F5993"/>
    <w:rsid w:val="00104395"/>
    <w:rsid w:val="0012307D"/>
    <w:rsid w:val="00183915"/>
    <w:rsid w:val="001A41AE"/>
    <w:rsid w:val="001E6AD7"/>
    <w:rsid w:val="0022279A"/>
    <w:rsid w:val="00277605"/>
    <w:rsid w:val="002B301B"/>
    <w:rsid w:val="002B5835"/>
    <w:rsid w:val="002F595E"/>
    <w:rsid w:val="00302EFD"/>
    <w:rsid w:val="0030769A"/>
    <w:rsid w:val="003C227C"/>
    <w:rsid w:val="00487A37"/>
    <w:rsid w:val="004B4CC0"/>
    <w:rsid w:val="004E649A"/>
    <w:rsid w:val="004F42AC"/>
    <w:rsid w:val="0050454F"/>
    <w:rsid w:val="00524437"/>
    <w:rsid w:val="005668B2"/>
    <w:rsid w:val="00593734"/>
    <w:rsid w:val="005B5FBE"/>
    <w:rsid w:val="005E3908"/>
    <w:rsid w:val="005F4448"/>
    <w:rsid w:val="0061616C"/>
    <w:rsid w:val="00623721"/>
    <w:rsid w:val="006320A4"/>
    <w:rsid w:val="0063678F"/>
    <w:rsid w:val="006A7D03"/>
    <w:rsid w:val="00702CA0"/>
    <w:rsid w:val="007C4A03"/>
    <w:rsid w:val="007C5565"/>
    <w:rsid w:val="007F227B"/>
    <w:rsid w:val="007F5679"/>
    <w:rsid w:val="00816650"/>
    <w:rsid w:val="00834BF8"/>
    <w:rsid w:val="00843043"/>
    <w:rsid w:val="00881124"/>
    <w:rsid w:val="008B6F0C"/>
    <w:rsid w:val="00944AA5"/>
    <w:rsid w:val="009458AB"/>
    <w:rsid w:val="009838DB"/>
    <w:rsid w:val="009A1839"/>
    <w:rsid w:val="009A578A"/>
    <w:rsid w:val="00A06FAA"/>
    <w:rsid w:val="00A238E9"/>
    <w:rsid w:val="00A37FDB"/>
    <w:rsid w:val="00A64779"/>
    <w:rsid w:val="00AB1F00"/>
    <w:rsid w:val="00AB2DEB"/>
    <w:rsid w:val="00AC0F7A"/>
    <w:rsid w:val="00AF5ECF"/>
    <w:rsid w:val="00B10D21"/>
    <w:rsid w:val="00B507F5"/>
    <w:rsid w:val="00BE507B"/>
    <w:rsid w:val="00C027A1"/>
    <w:rsid w:val="00C150D8"/>
    <w:rsid w:val="00C24BC8"/>
    <w:rsid w:val="00C379D6"/>
    <w:rsid w:val="00C92079"/>
    <w:rsid w:val="00CA410F"/>
    <w:rsid w:val="00CE3CE0"/>
    <w:rsid w:val="00D10791"/>
    <w:rsid w:val="00D17249"/>
    <w:rsid w:val="00D353A6"/>
    <w:rsid w:val="00D75F55"/>
    <w:rsid w:val="00E2614A"/>
    <w:rsid w:val="00E57F6B"/>
    <w:rsid w:val="00ED3EDA"/>
    <w:rsid w:val="00FE4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3A6"/>
    <w:pPr>
      <w:suppressAutoHyphens/>
    </w:pPr>
    <w:rPr>
      <w:rFonts w:eastAsia="SimSun"/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D353A6"/>
    <w:pPr>
      <w:keepNext/>
      <w:numPr>
        <w:ilvl w:val="3"/>
        <w:numId w:val="1"/>
      </w:numPr>
      <w:jc w:val="right"/>
      <w:outlineLvl w:val="3"/>
    </w:pPr>
    <w:rPr>
      <w:rFonts w:eastAsia="Calibri"/>
      <w:b/>
      <w:bCs/>
      <w:i/>
      <w:iCs/>
      <w:color w:val="000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353A6"/>
    <w:rPr>
      <w:rFonts w:cs="Times New Roman"/>
    </w:rPr>
  </w:style>
  <w:style w:type="character" w:customStyle="1" w:styleId="WW8Num2z0">
    <w:name w:val="WW8Num2z0"/>
    <w:rsid w:val="00D353A6"/>
    <w:rPr>
      <w:rFonts w:cs="Times New Roman"/>
    </w:rPr>
  </w:style>
  <w:style w:type="character" w:customStyle="1" w:styleId="WW8Num3z0">
    <w:name w:val="WW8Num3z0"/>
    <w:rsid w:val="00D353A6"/>
    <w:rPr>
      <w:rFonts w:cs="Times New Roman"/>
    </w:rPr>
  </w:style>
  <w:style w:type="character" w:customStyle="1" w:styleId="WW8Num4z0">
    <w:name w:val="WW8Num4z0"/>
    <w:rsid w:val="00D353A6"/>
    <w:rPr>
      <w:rFonts w:hint="default"/>
    </w:rPr>
  </w:style>
  <w:style w:type="character" w:customStyle="1" w:styleId="WW8Num4z1">
    <w:name w:val="WW8Num4z1"/>
    <w:rsid w:val="00D353A6"/>
  </w:style>
  <w:style w:type="character" w:customStyle="1" w:styleId="WW8Num4z2">
    <w:name w:val="WW8Num4z2"/>
    <w:rsid w:val="00D353A6"/>
  </w:style>
  <w:style w:type="character" w:customStyle="1" w:styleId="WW8Num4z3">
    <w:name w:val="WW8Num4z3"/>
    <w:rsid w:val="00D353A6"/>
  </w:style>
  <w:style w:type="character" w:customStyle="1" w:styleId="WW8Num4z4">
    <w:name w:val="WW8Num4z4"/>
    <w:rsid w:val="00D353A6"/>
  </w:style>
  <w:style w:type="character" w:customStyle="1" w:styleId="WW8Num4z5">
    <w:name w:val="WW8Num4z5"/>
    <w:rsid w:val="00D353A6"/>
  </w:style>
  <w:style w:type="character" w:customStyle="1" w:styleId="WW8Num4z6">
    <w:name w:val="WW8Num4z6"/>
    <w:rsid w:val="00D353A6"/>
  </w:style>
  <w:style w:type="character" w:customStyle="1" w:styleId="WW8Num4z7">
    <w:name w:val="WW8Num4z7"/>
    <w:rsid w:val="00D353A6"/>
  </w:style>
  <w:style w:type="character" w:customStyle="1" w:styleId="WW8Num4z8">
    <w:name w:val="WW8Num4z8"/>
    <w:rsid w:val="00D353A6"/>
  </w:style>
  <w:style w:type="character" w:customStyle="1" w:styleId="WW8Num5z0">
    <w:name w:val="WW8Num5z0"/>
    <w:rsid w:val="00D353A6"/>
    <w:rPr>
      <w:rFonts w:hint="default"/>
    </w:rPr>
  </w:style>
  <w:style w:type="character" w:customStyle="1" w:styleId="WW8Num5z2">
    <w:name w:val="WW8Num5z2"/>
    <w:rsid w:val="00D353A6"/>
  </w:style>
  <w:style w:type="character" w:customStyle="1" w:styleId="WW8Num5z3">
    <w:name w:val="WW8Num5z3"/>
    <w:rsid w:val="00D353A6"/>
  </w:style>
  <w:style w:type="character" w:customStyle="1" w:styleId="WW8Num5z4">
    <w:name w:val="WW8Num5z4"/>
    <w:rsid w:val="00D353A6"/>
  </w:style>
  <w:style w:type="character" w:customStyle="1" w:styleId="WW8Num5z5">
    <w:name w:val="WW8Num5z5"/>
    <w:rsid w:val="00D353A6"/>
  </w:style>
  <w:style w:type="character" w:customStyle="1" w:styleId="WW8Num5z6">
    <w:name w:val="WW8Num5z6"/>
    <w:rsid w:val="00D353A6"/>
  </w:style>
  <w:style w:type="character" w:customStyle="1" w:styleId="WW8Num5z7">
    <w:name w:val="WW8Num5z7"/>
    <w:rsid w:val="00D353A6"/>
  </w:style>
  <w:style w:type="character" w:customStyle="1" w:styleId="WW8Num5z8">
    <w:name w:val="WW8Num5z8"/>
    <w:rsid w:val="00D353A6"/>
  </w:style>
  <w:style w:type="character" w:customStyle="1" w:styleId="WW8Num6z0">
    <w:name w:val="WW8Num6z0"/>
    <w:rsid w:val="00D353A6"/>
    <w:rPr>
      <w:rFonts w:ascii="Calibri" w:hAnsi="Calibri" w:cs="Times New Roman" w:hint="default"/>
      <w:b/>
      <w:bCs/>
      <w:color w:val="auto"/>
      <w:sz w:val="24"/>
      <w:szCs w:val="24"/>
    </w:rPr>
  </w:style>
  <w:style w:type="character" w:customStyle="1" w:styleId="WW8Num6z1">
    <w:name w:val="WW8Num6z1"/>
    <w:rsid w:val="00D353A6"/>
  </w:style>
  <w:style w:type="character" w:customStyle="1" w:styleId="WW8Num6z2">
    <w:name w:val="WW8Num6z2"/>
    <w:rsid w:val="00D353A6"/>
  </w:style>
  <w:style w:type="character" w:customStyle="1" w:styleId="WW8Num6z3">
    <w:name w:val="WW8Num6z3"/>
    <w:rsid w:val="00D353A6"/>
  </w:style>
  <w:style w:type="character" w:customStyle="1" w:styleId="WW8Num6z4">
    <w:name w:val="WW8Num6z4"/>
    <w:rsid w:val="00D353A6"/>
  </w:style>
  <w:style w:type="character" w:customStyle="1" w:styleId="WW8Num6z5">
    <w:name w:val="WW8Num6z5"/>
    <w:rsid w:val="00D353A6"/>
  </w:style>
  <w:style w:type="character" w:customStyle="1" w:styleId="WW8Num6z6">
    <w:name w:val="WW8Num6z6"/>
    <w:rsid w:val="00D353A6"/>
  </w:style>
  <w:style w:type="character" w:customStyle="1" w:styleId="WW8Num6z7">
    <w:name w:val="WW8Num6z7"/>
    <w:rsid w:val="00D353A6"/>
  </w:style>
  <w:style w:type="character" w:customStyle="1" w:styleId="WW8Num6z8">
    <w:name w:val="WW8Num6z8"/>
    <w:rsid w:val="00D353A6"/>
  </w:style>
  <w:style w:type="character" w:customStyle="1" w:styleId="WW8Num7z0">
    <w:name w:val="WW8Num7z0"/>
    <w:rsid w:val="00D353A6"/>
    <w:rPr>
      <w:rFonts w:ascii="Calibri" w:hAnsi="Calibri" w:cs="Times New Roman" w:hint="default"/>
      <w:color w:val="auto"/>
      <w:sz w:val="24"/>
      <w:szCs w:val="24"/>
    </w:rPr>
  </w:style>
  <w:style w:type="character" w:customStyle="1" w:styleId="WW8Num7z1">
    <w:name w:val="WW8Num7z1"/>
    <w:rsid w:val="00D353A6"/>
  </w:style>
  <w:style w:type="character" w:customStyle="1" w:styleId="WW8Num7z2">
    <w:name w:val="WW8Num7z2"/>
    <w:rsid w:val="00D353A6"/>
  </w:style>
  <w:style w:type="character" w:customStyle="1" w:styleId="WW8Num7z3">
    <w:name w:val="WW8Num7z3"/>
    <w:rsid w:val="00D353A6"/>
  </w:style>
  <w:style w:type="character" w:customStyle="1" w:styleId="WW8Num7z4">
    <w:name w:val="WW8Num7z4"/>
    <w:rsid w:val="00D353A6"/>
  </w:style>
  <w:style w:type="character" w:customStyle="1" w:styleId="WW8Num7z5">
    <w:name w:val="WW8Num7z5"/>
    <w:rsid w:val="00D353A6"/>
  </w:style>
  <w:style w:type="character" w:customStyle="1" w:styleId="WW8Num7z6">
    <w:name w:val="WW8Num7z6"/>
    <w:rsid w:val="00D353A6"/>
  </w:style>
  <w:style w:type="character" w:customStyle="1" w:styleId="WW8Num7z7">
    <w:name w:val="WW8Num7z7"/>
    <w:rsid w:val="00D353A6"/>
  </w:style>
  <w:style w:type="character" w:customStyle="1" w:styleId="WW8Num7z8">
    <w:name w:val="WW8Num7z8"/>
    <w:rsid w:val="00D353A6"/>
  </w:style>
  <w:style w:type="character" w:customStyle="1" w:styleId="WW8Num8z0">
    <w:name w:val="WW8Num8z0"/>
    <w:rsid w:val="00D353A6"/>
    <w:rPr>
      <w:rFonts w:hint="default"/>
    </w:rPr>
  </w:style>
  <w:style w:type="character" w:customStyle="1" w:styleId="WW8Num8z1">
    <w:name w:val="WW8Num8z1"/>
    <w:rsid w:val="00D353A6"/>
  </w:style>
  <w:style w:type="character" w:customStyle="1" w:styleId="WW8Num8z2">
    <w:name w:val="WW8Num8z2"/>
    <w:rsid w:val="00D353A6"/>
  </w:style>
  <w:style w:type="character" w:customStyle="1" w:styleId="WW8Num8z3">
    <w:name w:val="WW8Num8z3"/>
    <w:rsid w:val="00D353A6"/>
  </w:style>
  <w:style w:type="character" w:customStyle="1" w:styleId="WW8Num8z4">
    <w:name w:val="WW8Num8z4"/>
    <w:rsid w:val="00D353A6"/>
  </w:style>
  <w:style w:type="character" w:customStyle="1" w:styleId="WW8Num8z5">
    <w:name w:val="WW8Num8z5"/>
    <w:rsid w:val="00D353A6"/>
  </w:style>
  <w:style w:type="character" w:customStyle="1" w:styleId="WW8Num8z6">
    <w:name w:val="WW8Num8z6"/>
    <w:rsid w:val="00D353A6"/>
  </w:style>
  <w:style w:type="character" w:customStyle="1" w:styleId="WW8Num8z7">
    <w:name w:val="WW8Num8z7"/>
    <w:rsid w:val="00D353A6"/>
  </w:style>
  <w:style w:type="character" w:customStyle="1" w:styleId="WW8Num8z8">
    <w:name w:val="WW8Num8z8"/>
    <w:rsid w:val="00D353A6"/>
  </w:style>
  <w:style w:type="character" w:customStyle="1" w:styleId="Standardnpsmoodstavce1">
    <w:name w:val="Standardní písmo odstavce1"/>
    <w:rsid w:val="00D353A6"/>
  </w:style>
  <w:style w:type="character" w:customStyle="1" w:styleId="4992urovenChar">
    <w:name w:val="499_2uroven Char"/>
    <w:basedOn w:val="Standardnpsmoodstavce1"/>
    <w:rsid w:val="00D353A6"/>
    <w:rPr>
      <w:rFonts w:ascii="Arial" w:eastAsia="Calibri" w:hAnsi="Arial" w:cs="Times"/>
      <w:b/>
      <w:color w:val="000000"/>
      <w:sz w:val="22"/>
      <w:szCs w:val="22"/>
      <w:lang w:val="cs-CZ" w:eastAsia="ar-SA" w:bidi="ar-SA"/>
    </w:rPr>
  </w:style>
  <w:style w:type="character" w:customStyle="1" w:styleId="4991urovenChar">
    <w:name w:val="499_1uroven Char"/>
    <w:basedOn w:val="Standardnpsmoodstavce1"/>
    <w:rsid w:val="00D353A6"/>
    <w:rPr>
      <w:rFonts w:ascii="Arial" w:eastAsia="Calibri" w:hAnsi="Arial" w:cs="Times"/>
      <w:b/>
      <w:color w:val="000000"/>
      <w:sz w:val="24"/>
      <w:szCs w:val="24"/>
      <w:lang w:val="cs-CZ" w:eastAsia="ar-SA" w:bidi="ar-SA"/>
    </w:rPr>
  </w:style>
  <w:style w:type="character" w:customStyle="1" w:styleId="499textodrazenyChar">
    <w:name w:val="499_text_odrazeny Char"/>
    <w:basedOn w:val="Standardnpsmoodstavce1"/>
    <w:rsid w:val="00D353A6"/>
    <w:rPr>
      <w:rFonts w:ascii="Arial" w:eastAsia="Calibri" w:hAnsi="Arial" w:cs="Times"/>
      <w:color w:val="000000"/>
      <w:sz w:val="18"/>
      <w:szCs w:val="18"/>
      <w:lang w:val="cs-CZ" w:eastAsia="ar-SA" w:bidi="ar-SA"/>
    </w:rPr>
  </w:style>
  <w:style w:type="character" w:customStyle="1" w:styleId="4993urovenChar">
    <w:name w:val="499_3uroven Char"/>
    <w:basedOn w:val="Standardnpsmoodstavce1"/>
    <w:rsid w:val="00D353A6"/>
    <w:rPr>
      <w:rFonts w:ascii="Arial" w:eastAsia="Calibri" w:hAnsi="Arial" w:cs="Times"/>
      <w:color w:val="000000"/>
      <w:sz w:val="21"/>
      <w:szCs w:val="21"/>
      <w:lang w:val="cs-CZ" w:eastAsia="ar-SA" w:bidi="ar-SA"/>
    </w:rPr>
  </w:style>
  <w:style w:type="character" w:customStyle="1" w:styleId="CharChar">
    <w:name w:val="Char Char"/>
    <w:basedOn w:val="Standardnpsmoodstavce1"/>
    <w:rsid w:val="00D353A6"/>
    <w:rPr>
      <w:rFonts w:eastAsia="SimSun"/>
      <w:sz w:val="24"/>
      <w:szCs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D353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D353A6"/>
    <w:pPr>
      <w:spacing w:after="120" w:line="276" w:lineRule="auto"/>
    </w:pPr>
  </w:style>
  <w:style w:type="paragraph" w:styleId="Seznam">
    <w:name w:val="List"/>
    <w:basedOn w:val="Zkladntext"/>
    <w:rsid w:val="00D353A6"/>
    <w:rPr>
      <w:rFonts w:cs="Mangal"/>
    </w:rPr>
  </w:style>
  <w:style w:type="paragraph" w:customStyle="1" w:styleId="Popisek">
    <w:name w:val="Popisek"/>
    <w:basedOn w:val="Normln"/>
    <w:rsid w:val="00D353A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353A6"/>
    <w:pPr>
      <w:suppressLineNumbers/>
    </w:pPr>
    <w:rPr>
      <w:rFonts w:cs="Mangal"/>
    </w:rPr>
  </w:style>
  <w:style w:type="paragraph" w:customStyle="1" w:styleId="4992uroven">
    <w:name w:val="499_2uroven"/>
    <w:basedOn w:val="Normln"/>
    <w:rsid w:val="00D353A6"/>
    <w:pPr>
      <w:spacing w:before="120"/>
      <w:ind w:left="709" w:hanging="709"/>
    </w:pPr>
    <w:rPr>
      <w:rFonts w:ascii="Arial" w:eastAsia="Calibri" w:hAnsi="Arial" w:cs="Times"/>
      <w:b/>
      <w:color w:val="000000"/>
      <w:sz w:val="22"/>
      <w:szCs w:val="22"/>
    </w:rPr>
  </w:style>
  <w:style w:type="paragraph" w:customStyle="1" w:styleId="4991uroven">
    <w:name w:val="499_1uroven"/>
    <w:basedOn w:val="Normln"/>
    <w:rsid w:val="00D353A6"/>
    <w:pPr>
      <w:spacing w:before="240"/>
    </w:pPr>
    <w:rPr>
      <w:rFonts w:ascii="Arial" w:eastAsia="Calibri" w:hAnsi="Arial" w:cs="Times"/>
      <w:b/>
      <w:color w:val="000000"/>
    </w:rPr>
  </w:style>
  <w:style w:type="paragraph" w:customStyle="1" w:styleId="499textodrazeny">
    <w:name w:val="499_text_odrazeny"/>
    <w:basedOn w:val="Normln"/>
    <w:rsid w:val="00D353A6"/>
    <w:pPr>
      <w:spacing w:before="60"/>
      <w:ind w:left="709"/>
    </w:pPr>
    <w:rPr>
      <w:rFonts w:ascii="Arial" w:eastAsia="Calibri" w:hAnsi="Arial" w:cs="Times"/>
      <w:color w:val="000000"/>
      <w:sz w:val="18"/>
      <w:szCs w:val="18"/>
    </w:rPr>
  </w:style>
  <w:style w:type="paragraph" w:customStyle="1" w:styleId="4993uroven">
    <w:name w:val="499_3uroven"/>
    <w:basedOn w:val="Normln"/>
    <w:rsid w:val="00D353A6"/>
    <w:pPr>
      <w:spacing w:before="120"/>
      <w:ind w:left="709" w:hanging="709"/>
    </w:pPr>
    <w:rPr>
      <w:rFonts w:ascii="Arial" w:eastAsia="Calibri" w:hAnsi="Arial" w:cs="Times"/>
      <w:color w:val="000000"/>
      <w:sz w:val="21"/>
      <w:szCs w:val="21"/>
    </w:rPr>
  </w:style>
  <w:style w:type="paragraph" w:customStyle="1" w:styleId="Textpsmene">
    <w:name w:val="Text písmene"/>
    <w:basedOn w:val="Normln"/>
    <w:rsid w:val="00D353A6"/>
    <w:pPr>
      <w:widowControl w:val="0"/>
      <w:numPr>
        <w:numId w:val="3"/>
      </w:numPr>
    </w:pPr>
    <w:rPr>
      <w:rFonts w:eastAsia="Calibri"/>
      <w:kern w:val="1"/>
    </w:rPr>
  </w:style>
  <w:style w:type="paragraph" w:styleId="Zhlav">
    <w:name w:val="header"/>
    <w:basedOn w:val="Normln"/>
    <w:rsid w:val="00D353A6"/>
    <w:pPr>
      <w:tabs>
        <w:tab w:val="center" w:pos="4536"/>
        <w:tab w:val="right" w:pos="9072"/>
      </w:tabs>
    </w:pPr>
    <w:rPr>
      <w:rFonts w:ascii="Calibri" w:eastAsia="Calibri" w:hAnsi="Calibri" w:cs="Calibri"/>
      <w:szCs w:val="22"/>
    </w:rPr>
  </w:style>
  <w:style w:type="paragraph" w:styleId="FormtovanvHTML">
    <w:name w:val="HTML Preformatted"/>
    <w:basedOn w:val="Normln"/>
    <w:rsid w:val="00D353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adrziploc">
    <w:name w:val="adrziploc"/>
    <w:basedOn w:val="Normln"/>
    <w:rsid w:val="00D353A6"/>
    <w:rPr>
      <w:rFonts w:eastAsia="Times New Roman"/>
    </w:rPr>
  </w:style>
  <w:style w:type="paragraph" w:customStyle="1" w:styleId="mcntmsonormal">
    <w:name w:val="mcntmsonormal"/>
    <w:basedOn w:val="Normln"/>
    <w:rsid w:val="00CA410F"/>
    <w:pPr>
      <w:suppressAutoHyphens w:val="0"/>
      <w:spacing w:before="100" w:beforeAutospacing="1" w:after="100" w:afterAutospacing="1"/>
    </w:pPr>
    <w:rPr>
      <w:lang w:eastAsia="zh-CN"/>
    </w:rPr>
  </w:style>
  <w:style w:type="paragraph" w:styleId="Nzev">
    <w:name w:val="Title"/>
    <w:basedOn w:val="Normln"/>
    <w:next w:val="Podtitul"/>
    <w:link w:val="NzevChar"/>
    <w:qFormat/>
    <w:rsid w:val="000163A7"/>
    <w:pPr>
      <w:jc w:val="center"/>
    </w:pPr>
    <w:rPr>
      <w:rFonts w:eastAsia="HG Mincho Light J"/>
      <w:b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0163A7"/>
    <w:rPr>
      <w:rFonts w:eastAsia="HG Mincho Light J"/>
      <w:b/>
      <w:color w:val="000000"/>
      <w:sz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0163A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0163A7"/>
    <w:rPr>
      <w:rFonts w:ascii="Cambria" w:eastAsia="Times New Roman" w:hAnsi="Cambria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A41A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4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148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Marťa</dc:creator>
  <cp:lastModifiedBy>V</cp:lastModifiedBy>
  <cp:revision>8</cp:revision>
  <cp:lastPrinted>2015-05-22T07:21:00Z</cp:lastPrinted>
  <dcterms:created xsi:type="dcterms:W3CDTF">2016-04-21T12:25:00Z</dcterms:created>
  <dcterms:modified xsi:type="dcterms:W3CDTF">2017-03-07T10:52:00Z</dcterms:modified>
</cp:coreProperties>
</file>